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59DAA" w14:textId="77777777" w:rsidR="009C0836" w:rsidRPr="005C7E5A" w:rsidRDefault="009C0836">
      <w:pPr>
        <w:spacing w:after="0"/>
        <w:ind w:right="282"/>
        <w:rPr>
          <w:rFonts w:asciiTheme="minorHAnsi" w:hAnsiTheme="minorHAnsi" w:cstheme="minorHAnsi"/>
          <w:b/>
          <w:lang w:val="en-US"/>
        </w:rPr>
      </w:pPr>
    </w:p>
    <w:p w14:paraId="752E35C8" w14:textId="70016722" w:rsidR="009C0836" w:rsidRPr="005C7E5A" w:rsidRDefault="00DF4166" w:rsidP="004B6B99">
      <w:pPr>
        <w:tabs>
          <w:tab w:val="left" w:pos="4536"/>
        </w:tabs>
        <w:spacing w:after="0"/>
        <w:ind w:left="4536" w:right="282"/>
        <w:jc w:val="right"/>
        <w:rPr>
          <w:rFonts w:asciiTheme="minorHAnsi" w:eastAsia="Calibri" w:hAnsiTheme="minorHAnsi" w:cstheme="minorHAnsi"/>
        </w:rPr>
      </w:pPr>
      <w:r w:rsidRPr="005C7E5A">
        <w:rPr>
          <w:rFonts w:asciiTheme="minorHAnsi" w:eastAsia="Calibri" w:hAnsiTheme="minorHAnsi" w:cstheme="minorHAnsi"/>
        </w:rPr>
        <w:t xml:space="preserve">Al Responsabile </w:t>
      </w:r>
      <w:r w:rsidR="00A424E7" w:rsidRPr="005C7E5A">
        <w:rPr>
          <w:rFonts w:asciiTheme="minorHAnsi" w:eastAsia="Calibri" w:hAnsiTheme="minorHAnsi" w:cstheme="minorHAnsi"/>
        </w:rPr>
        <w:t>P.T.C.</w:t>
      </w:r>
      <w:r w:rsidRPr="005C7E5A">
        <w:rPr>
          <w:rFonts w:asciiTheme="minorHAnsi" w:eastAsia="Calibri" w:hAnsiTheme="minorHAnsi" w:cstheme="minorHAnsi"/>
        </w:rPr>
        <w:t xml:space="preserve"> per </w:t>
      </w:r>
      <w:r w:rsidR="00A424E7" w:rsidRPr="005C7E5A">
        <w:rPr>
          <w:rFonts w:asciiTheme="minorHAnsi" w:eastAsia="Calibri" w:hAnsiTheme="minorHAnsi" w:cstheme="minorHAnsi"/>
        </w:rPr>
        <w:t xml:space="preserve">le </w:t>
      </w:r>
      <w:r w:rsidRPr="005C7E5A">
        <w:rPr>
          <w:rFonts w:asciiTheme="minorHAnsi" w:eastAsia="Calibri" w:hAnsiTheme="minorHAnsi" w:cstheme="minorHAnsi"/>
        </w:rPr>
        <w:t>istituzioni scolastiche della Regione</w:t>
      </w:r>
      <w:r w:rsidR="00172085" w:rsidRPr="005C7E5A">
        <w:rPr>
          <w:rFonts w:asciiTheme="minorHAnsi" w:eastAsia="Calibri" w:hAnsiTheme="minorHAnsi" w:cstheme="minorHAnsi"/>
        </w:rPr>
        <w:t xml:space="preserve"> </w:t>
      </w:r>
      <w:r w:rsidR="00995153" w:rsidRPr="005C7E5A">
        <w:rPr>
          <w:rFonts w:asciiTheme="minorHAnsi" w:eastAsia="Calibri" w:hAnsiTheme="minorHAnsi" w:cstheme="minorHAnsi"/>
        </w:rPr>
        <w:t>Molise</w:t>
      </w:r>
    </w:p>
    <w:p w14:paraId="61FA7509" w14:textId="5C6BB1BC" w:rsidR="00B618FC" w:rsidRDefault="00D2299D" w:rsidP="004B6B99">
      <w:pPr>
        <w:tabs>
          <w:tab w:val="left" w:pos="4536"/>
        </w:tabs>
        <w:spacing w:after="0"/>
        <w:ind w:left="4536" w:right="282"/>
        <w:jc w:val="right"/>
        <w:rPr>
          <w:rFonts w:asciiTheme="minorHAnsi" w:eastAsia="Calibri" w:hAnsiTheme="minorHAnsi" w:cstheme="minorHAnsi"/>
        </w:rPr>
      </w:pPr>
      <w:r w:rsidRPr="005C7E5A">
        <w:rPr>
          <w:rFonts w:asciiTheme="minorHAnsi" w:eastAsia="Calibri" w:hAnsiTheme="minorHAnsi" w:cstheme="minorHAnsi"/>
        </w:rPr>
        <w:t>Da inviare a</w:t>
      </w:r>
      <w:r w:rsidR="00B618FC">
        <w:rPr>
          <w:rFonts w:asciiTheme="minorHAnsi" w:eastAsia="Calibri" w:hAnsiTheme="minorHAnsi" w:cstheme="minorHAnsi"/>
        </w:rPr>
        <w:t>:</w:t>
      </w:r>
    </w:p>
    <w:p w14:paraId="186F00A7" w14:textId="172A0BFF" w:rsidR="00D2299D" w:rsidRPr="00B618FC" w:rsidRDefault="00B618FC" w:rsidP="00B618FC">
      <w:pPr>
        <w:tabs>
          <w:tab w:val="left" w:pos="4536"/>
        </w:tabs>
        <w:spacing w:after="0"/>
        <w:ind w:left="4536" w:right="282"/>
        <w:jc w:val="right"/>
        <w:rPr>
          <w:rFonts w:asciiTheme="minorHAnsi" w:eastAsia="Calibri" w:hAnsiTheme="minorHAnsi" w:cstheme="minorHAnsi"/>
          <w:sz w:val="20"/>
          <w:szCs w:val="20"/>
        </w:rPr>
      </w:pPr>
      <w:hyperlink r:id="rId4" w:history="1">
        <w:r w:rsidRPr="00B618FC">
          <w:rPr>
            <w:rStyle w:val="Collegamentoipertestuale"/>
            <w:rFonts w:asciiTheme="minorHAnsi" w:hAnsiTheme="minorHAnsi" w:cstheme="minorHAnsi"/>
            <w:sz w:val="20"/>
            <w:szCs w:val="20"/>
            <w:u w:val="none"/>
            <w:shd w:val="clear" w:color="auto" w:fill="FFFFFF"/>
          </w:rPr>
          <w:t>drmo.responsabile_prevenzione_corruzione@istruzione.it</w:t>
        </w:r>
      </w:hyperlink>
    </w:p>
    <w:p w14:paraId="08D22E40" w14:textId="77777777" w:rsidR="00DF4166" w:rsidRPr="00B618FC" w:rsidRDefault="00DF4166" w:rsidP="00DF4166">
      <w:pPr>
        <w:tabs>
          <w:tab w:val="left" w:pos="4536"/>
        </w:tabs>
        <w:spacing w:after="0"/>
        <w:ind w:left="4536" w:right="282"/>
        <w:rPr>
          <w:rFonts w:asciiTheme="minorHAnsi" w:eastAsia="Calibri" w:hAnsiTheme="minorHAnsi" w:cstheme="minorHAnsi"/>
          <w:sz w:val="20"/>
          <w:szCs w:val="20"/>
        </w:rPr>
      </w:pPr>
    </w:p>
    <w:p w14:paraId="2D92A1B9" w14:textId="77777777" w:rsidR="00DF4166" w:rsidRPr="005C7E5A" w:rsidRDefault="00DF4166" w:rsidP="00B618FC">
      <w:pPr>
        <w:tabs>
          <w:tab w:val="left" w:pos="3686"/>
        </w:tabs>
        <w:spacing w:after="0"/>
        <w:ind w:left="3402" w:right="282"/>
        <w:rPr>
          <w:rFonts w:asciiTheme="minorHAnsi" w:eastAsia="Calibri" w:hAnsiTheme="minorHAnsi" w:cstheme="minorHAnsi"/>
        </w:rPr>
      </w:pPr>
    </w:p>
    <w:p w14:paraId="6D5313CB" w14:textId="77777777" w:rsidR="00DF4166" w:rsidRPr="005C7E5A" w:rsidRDefault="00DF4166" w:rsidP="00DF4166">
      <w:pPr>
        <w:tabs>
          <w:tab w:val="left" w:pos="4536"/>
        </w:tabs>
        <w:spacing w:after="0"/>
        <w:ind w:left="4536" w:right="282"/>
        <w:rPr>
          <w:rFonts w:asciiTheme="minorHAnsi" w:eastAsia="Calibri" w:hAnsiTheme="minorHAnsi" w:cstheme="minorHAnsi"/>
        </w:rPr>
      </w:pPr>
    </w:p>
    <w:p w14:paraId="272B3E92" w14:textId="77777777" w:rsidR="00DF4166" w:rsidRPr="005C7E5A" w:rsidRDefault="00DF4166" w:rsidP="00DF4166">
      <w:pPr>
        <w:tabs>
          <w:tab w:val="left" w:pos="4536"/>
        </w:tabs>
        <w:spacing w:after="0"/>
        <w:ind w:left="4536" w:right="282"/>
        <w:rPr>
          <w:rFonts w:asciiTheme="minorHAnsi" w:eastAsia="Calibri" w:hAnsiTheme="minorHAnsi" w:cstheme="minorHAnsi"/>
        </w:rPr>
      </w:pPr>
    </w:p>
    <w:p w14:paraId="410C2933" w14:textId="4CF2B95C" w:rsidR="009C0836" w:rsidRPr="005C7E5A" w:rsidRDefault="00DF4166">
      <w:pPr>
        <w:spacing w:after="0" w:line="240" w:lineRule="auto"/>
        <w:ind w:right="282"/>
        <w:jc w:val="both"/>
        <w:rPr>
          <w:rFonts w:asciiTheme="minorHAnsi" w:hAnsiTheme="minorHAnsi" w:cstheme="minorHAnsi"/>
          <w:b/>
          <w:bCs/>
        </w:rPr>
      </w:pPr>
      <w:r w:rsidRPr="005C7E5A">
        <w:rPr>
          <w:rFonts w:asciiTheme="minorHAnsi" w:hAnsiTheme="minorHAnsi" w:cstheme="minorHAnsi"/>
          <w:b/>
          <w:bCs/>
        </w:rPr>
        <w:t xml:space="preserve">Proposte ed osservazioni </w:t>
      </w:r>
      <w:r w:rsidR="00A424E7" w:rsidRPr="005C7E5A">
        <w:rPr>
          <w:rFonts w:asciiTheme="minorHAnsi" w:hAnsiTheme="minorHAnsi" w:cstheme="minorHAnsi"/>
          <w:b/>
          <w:bCs/>
        </w:rPr>
        <w:t xml:space="preserve">per </w:t>
      </w:r>
      <w:r w:rsidRPr="005C7E5A">
        <w:rPr>
          <w:rFonts w:asciiTheme="minorHAnsi" w:hAnsiTheme="minorHAnsi" w:cstheme="minorHAnsi"/>
          <w:b/>
          <w:bCs/>
        </w:rPr>
        <w:t>la predisposizione del</w:t>
      </w:r>
      <w:r w:rsidRPr="005C7E5A">
        <w:rPr>
          <w:rFonts w:asciiTheme="minorHAnsi" w:eastAsia="Calibri" w:hAnsiTheme="minorHAnsi" w:cstheme="minorHAnsi"/>
          <w:b/>
        </w:rPr>
        <w:t xml:space="preserve"> </w:t>
      </w:r>
      <w:r w:rsidRPr="005C7E5A">
        <w:rPr>
          <w:rFonts w:asciiTheme="minorHAnsi" w:hAnsiTheme="minorHAnsi" w:cstheme="minorHAnsi"/>
          <w:b/>
          <w:bCs/>
        </w:rPr>
        <w:t>Piano Triennale per la Prevenzione della Corruzione 20</w:t>
      </w:r>
      <w:r w:rsidR="00E6591B" w:rsidRPr="005C7E5A">
        <w:rPr>
          <w:rFonts w:asciiTheme="minorHAnsi" w:hAnsiTheme="minorHAnsi" w:cstheme="minorHAnsi"/>
          <w:b/>
          <w:bCs/>
        </w:rPr>
        <w:t>2</w:t>
      </w:r>
      <w:r w:rsidR="00A424E7" w:rsidRPr="005C7E5A">
        <w:rPr>
          <w:rFonts w:asciiTheme="minorHAnsi" w:hAnsiTheme="minorHAnsi" w:cstheme="minorHAnsi"/>
          <w:b/>
          <w:bCs/>
        </w:rPr>
        <w:t>3</w:t>
      </w:r>
      <w:r w:rsidR="00E6591B" w:rsidRPr="005C7E5A">
        <w:rPr>
          <w:rFonts w:asciiTheme="minorHAnsi" w:hAnsiTheme="minorHAnsi" w:cstheme="minorHAnsi"/>
          <w:b/>
          <w:bCs/>
        </w:rPr>
        <w:t>/</w:t>
      </w:r>
      <w:r w:rsidRPr="005C7E5A">
        <w:rPr>
          <w:rFonts w:asciiTheme="minorHAnsi" w:hAnsiTheme="minorHAnsi" w:cstheme="minorHAnsi"/>
          <w:b/>
          <w:bCs/>
        </w:rPr>
        <w:t>20</w:t>
      </w:r>
      <w:r w:rsidR="00E6591B" w:rsidRPr="005C7E5A">
        <w:rPr>
          <w:rFonts w:asciiTheme="minorHAnsi" w:hAnsiTheme="minorHAnsi" w:cstheme="minorHAnsi"/>
          <w:b/>
          <w:bCs/>
        </w:rPr>
        <w:t>2</w:t>
      </w:r>
      <w:r w:rsidR="00A424E7" w:rsidRPr="005C7E5A">
        <w:rPr>
          <w:rFonts w:asciiTheme="minorHAnsi" w:hAnsiTheme="minorHAnsi" w:cstheme="minorHAnsi"/>
          <w:b/>
          <w:bCs/>
        </w:rPr>
        <w:t xml:space="preserve">5 </w:t>
      </w:r>
      <w:r w:rsidRPr="005C7E5A">
        <w:rPr>
          <w:rFonts w:asciiTheme="minorHAnsi" w:hAnsiTheme="minorHAnsi" w:cstheme="minorHAnsi"/>
          <w:b/>
          <w:bCs/>
        </w:rPr>
        <w:t>delle istituzioni scolastiche della regione</w:t>
      </w:r>
      <w:r w:rsidR="00172085" w:rsidRPr="005C7E5A">
        <w:rPr>
          <w:rFonts w:asciiTheme="minorHAnsi" w:hAnsiTheme="minorHAnsi" w:cstheme="minorHAnsi"/>
          <w:b/>
          <w:bCs/>
        </w:rPr>
        <w:t xml:space="preserve"> </w:t>
      </w:r>
      <w:r w:rsidR="00995153" w:rsidRPr="005C7E5A">
        <w:rPr>
          <w:rFonts w:asciiTheme="minorHAnsi" w:hAnsiTheme="minorHAnsi" w:cstheme="minorHAnsi"/>
          <w:b/>
          <w:bCs/>
        </w:rPr>
        <w:t>Molise</w:t>
      </w:r>
    </w:p>
    <w:p w14:paraId="16BDE65A" w14:textId="77777777" w:rsidR="004B6B99" w:rsidRPr="005C7E5A" w:rsidRDefault="004B6B99">
      <w:pPr>
        <w:spacing w:after="0" w:line="240" w:lineRule="auto"/>
        <w:ind w:right="282"/>
        <w:jc w:val="both"/>
        <w:rPr>
          <w:rFonts w:asciiTheme="minorHAnsi" w:hAnsiTheme="minorHAnsi" w:cstheme="minorHAnsi"/>
          <w:b/>
        </w:rPr>
      </w:pPr>
    </w:p>
    <w:p w14:paraId="0A957248" w14:textId="77777777" w:rsidR="009C0836" w:rsidRPr="005C7E5A" w:rsidRDefault="009C0836">
      <w:pPr>
        <w:spacing w:after="0" w:line="240" w:lineRule="auto"/>
        <w:ind w:right="282"/>
        <w:jc w:val="both"/>
        <w:rPr>
          <w:rFonts w:asciiTheme="minorHAnsi" w:hAnsiTheme="minorHAnsi" w:cstheme="minorHAnsi"/>
        </w:rPr>
      </w:pPr>
    </w:p>
    <w:p w14:paraId="224DE516" w14:textId="0E3ABBB4" w:rsidR="009C0836" w:rsidRPr="005C7E5A" w:rsidRDefault="00DF4166">
      <w:pPr>
        <w:spacing w:after="0" w:line="240" w:lineRule="auto"/>
        <w:ind w:right="282"/>
        <w:jc w:val="both"/>
        <w:rPr>
          <w:rFonts w:asciiTheme="minorHAnsi" w:hAnsiTheme="minorHAnsi" w:cstheme="minorHAnsi"/>
        </w:rPr>
      </w:pPr>
      <w:r w:rsidRPr="005C7E5A">
        <w:rPr>
          <w:rFonts w:asciiTheme="minorHAnsi" w:hAnsiTheme="minorHAnsi" w:cstheme="minorHAnsi"/>
        </w:rPr>
        <w:t xml:space="preserve">Con riferimento al </w:t>
      </w:r>
      <w:r w:rsidRPr="005C7E5A">
        <w:rPr>
          <w:rFonts w:asciiTheme="minorHAnsi" w:hAnsiTheme="minorHAnsi" w:cstheme="minorHAnsi"/>
          <w:bCs/>
        </w:rPr>
        <w:t>Piano Triennale per la Prevenzione della Corruzione</w:t>
      </w:r>
      <w:r w:rsidR="00A424E7" w:rsidRPr="005C7E5A">
        <w:rPr>
          <w:rFonts w:asciiTheme="minorHAnsi" w:hAnsiTheme="minorHAnsi" w:cstheme="minorHAnsi"/>
          <w:bCs/>
        </w:rPr>
        <w:t xml:space="preserve"> e per la Trasparenza</w:t>
      </w:r>
      <w:r w:rsidRPr="005C7E5A">
        <w:rPr>
          <w:rFonts w:asciiTheme="minorHAnsi" w:hAnsiTheme="minorHAnsi" w:cstheme="minorHAnsi"/>
        </w:rPr>
        <w:t xml:space="preserve"> per le istituzioni scolastiche della regione </w:t>
      </w:r>
      <w:r w:rsidR="00995153" w:rsidRPr="005C7E5A">
        <w:rPr>
          <w:rFonts w:asciiTheme="minorHAnsi" w:hAnsiTheme="minorHAnsi" w:cstheme="minorHAnsi"/>
        </w:rPr>
        <w:t>Molise</w:t>
      </w:r>
      <w:r w:rsidR="00172085" w:rsidRPr="005C7E5A">
        <w:rPr>
          <w:rFonts w:asciiTheme="minorHAnsi" w:hAnsiTheme="minorHAnsi" w:cstheme="minorHAnsi"/>
        </w:rPr>
        <w:t xml:space="preserve"> </w:t>
      </w:r>
      <w:r w:rsidRPr="005C7E5A">
        <w:rPr>
          <w:rFonts w:asciiTheme="minorHAnsi" w:hAnsiTheme="minorHAnsi" w:cstheme="minorHAnsi"/>
        </w:rPr>
        <w:t xml:space="preserve">in consultazione pubblica sul sito web </w:t>
      </w:r>
    </w:p>
    <w:p w14:paraId="7E3F93EC" w14:textId="77777777" w:rsidR="004B6B99" w:rsidRPr="005C7E5A" w:rsidRDefault="004B6B99">
      <w:pPr>
        <w:spacing w:after="0" w:line="240" w:lineRule="auto"/>
        <w:ind w:right="282"/>
        <w:jc w:val="both"/>
        <w:rPr>
          <w:rFonts w:asciiTheme="minorHAnsi" w:hAnsiTheme="minorHAnsi" w:cstheme="minorHAnsi"/>
        </w:rPr>
      </w:pPr>
    </w:p>
    <w:p w14:paraId="215A47EC" w14:textId="77777777" w:rsidR="009C0836" w:rsidRPr="005C7E5A" w:rsidRDefault="009C0836">
      <w:pPr>
        <w:spacing w:after="0" w:line="240" w:lineRule="auto"/>
        <w:ind w:right="282"/>
        <w:jc w:val="both"/>
        <w:rPr>
          <w:rFonts w:asciiTheme="minorHAnsi" w:hAnsiTheme="minorHAnsi" w:cstheme="minorHAnsi"/>
        </w:rPr>
      </w:pPr>
    </w:p>
    <w:p w14:paraId="1F85F4CA" w14:textId="12B3A53E" w:rsidR="009C0836" w:rsidRPr="005C7E5A" w:rsidRDefault="00995153">
      <w:pPr>
        <w:spacing w:after="0" w:line="240" w:lineRule="auto"/>
        <w:ind w:right="282"/>
        <w:jc w:val="both"/>
        <w:rPr>
          <w:rFonts w:asciiTheme="minorHAnsi" w:hAnsiTheme="minorHAnsi" w:cstheme="minorHAnsi"/>
          <w:u w:val="single"/>
        </w:rPr>
      </w:pPr>
      <w:r w:rsidRPr="005C7E5A">
        <w:rPr>
          <w:rFonts w:asciiTheme="minorHAnsi" w:hAnsiTheme="minorHAnsi" w:cstheme="minorHAnsi"/>
        </w:rPr>
        <w:t>I</w:t>
      </w:r>
      <w:r w:rsidR="00DF4166" w:rsidRPr="005C7E5A">
        <w:rPr>
          <w:rFonts w:asciiTheme="minorHAnsi" w:hAnsiTheme="minorHAnsi" w:cstheme="minorHAnsi"/>
        </w:rPr>
        <w:t xml:space="preserve">l/la sottoscritto/a </w:t>
      </w:r>
      <w:sdt>
        <w:sdtPr>
          <w:rPr>
            <w:rStyle w:val="Stile1"/>
            <w:rFonts w:asciiTheme="minorHAnsi" w:hAnsiTheme="minorHAnsi" w:cstheme="minorHAnsi"/>
          </w:rPr>
          <w:id w:val="-1290119866"/>
          <w:placeholder>
            <w:docPart w:val="DefaultPlaceholder_-1854013440"/>
          </w:placeholder>
          <w:showingPlcHdr/>
          <w:text/>
        </w:sdtPr>
        <w:sdtEndPr>
          <w:rPr>
            <w:rStyle w:val="Carpredefinitoparagrafo"/>
            <w:u w:val="none"/>
          </w:rPr>
        </w:sdtEndPr>
        <w:sdtContent>
          <w:r w:rsidRPr="005C7E5A">
            <w:rPr>
              <w:rStyle w:val="Testosegnaposto"/>
              <w:rFonts w:asciiTheme="minorHAnsi" w:hAnsiTheme="minorHAnsi" w:cstheme="minorHAnsi"/>
              <w:color w:val="auto"/>
              <w:u w:val="single"/>
            </w:rPr>
            <w:t>Fare clic o toccare qui per immettere il testo.</w:t>
          </w:r>
        </w:sdtContent>
      </w:sdt>
    </w:p>
    <w:p w14:paraId="710CAADE" w14:textId="77777777" w:rsidR="009C0836" w:rsidRPr="005C7E5A" w:rsidRDefault="009C0836">
      <w:pPr>
        <w:spacing w:after="0" w:line="240" w:lineRule="auto"/>
        <w:ind w:right="282"/>
        <w:jc w:val="both"/>
        <w:rPr>
          <w:rFonts w:asciiTheme="minorHAnsi" w:hAnsiTheme="minorHAnsi" w:cstheme="minorHAnsi"/>
          <w:bCs/>
        </w:rPr>
      </w:pPr>
    </w:p>
    <w:p w14:paraId="6352FBC4" w14:textId="77777777" w:rsidR="004B6B99" w:rsidRPr="005C7E5A" w:rsidRDefault="004B6B99">
      <w:pPr>
        <w:spacing w:after="0" w:line="240" w:lineRule="auto"/>
        <w:ind w:right="282"/>
        <w:jc w:val="both"/>
        <w:rPr>
          <w:rFonts w:asciiTheme="minorHAnsi" w:hAnsiTheme="minorHAnsi" w:cstheme="minorHAnsi"/>
          <w:bCs/>
        </w:rPr>
      </w:pPr>
    </w:p>
    <w:p w14:paraId="1285BD02" w14:textId="681AB307" w:rsidR="00995153" w:rsidRPr="005C7E5A" w:rsidRDefault="00995153">
      <w:pPr>
        <w:spacing w:after="0" w:line="240" w:lineRule="auto"/>
        <w:ind w:right="282"/>
        <w:jc w:val="both"/>
        <w:rPr>
          <w:rFonts w:asciiTheme="minorHAnsi" w:hAnsiTheme="minorHAnsi" w:cstheme="minorHAnsi"/>
          <w:bCs/>
        </w:rPr>
      </w:pPr>
      <w:r w:rsidRPr="005C7E5A">
        <w:rPr>
          <w:rFonts w:asciiTheme="minorHAnsi" w:hAnsiTheme="minorHAnsi" w:cstheme="minorHAnsi"/>
          <w:bCs/>
        </w:rPr>
        <w:t>T</w:t>
      </w:r>
      <w:r w:rsidR="00DF4166" w:rsidRPr="005C7E5A">
        <w:rPr>
          <w:rFonts w:asciiTheme="minorHAnsi" w:hAnsiTheme="minorHAnsi" w:cstheme="minorHAnsi"/>
          <w:bCs/>
        </w:rPr>
        <w:t>el</w:t>
      </w:r>
      <w:r w:rsidRPr="005C7E5A">
        <w:rPr>
          <w:rFonts w:asciiTheme="minorHAnsi" w:hAnsiTheme="minorHAnsi" w:cstheme="minorHAnsi"/>
          <w:bCs/>
        </w:rPr>
        <w:t>efono</w:t>
      </w:r>
      <w:r w:rsidR="00DF4166" w:rsidRPr="005C7E5A">
        <w:rPr>
          <w:rFonts w:asciiTheme="minorHAnsi" w:hAnsiTheme="minorHAnsi" w:cstheme="minorHAnsi"/>
          <w:bCs/>
        </w:rPr>
        <w:t xml:space="preserve"> </w:t>
      </w:r>
      <w:sdt>
        <w:sdtPr>
          <w:rPr>
            <w:rStyle w:val="Stile2"/>
            <w:rFonts w:asciiTheme="minorHAnsi" w:hAnsiTheme="minorHAnsi" w:cstheme="minorHAnsi"/>
          </w:rPr>
          <w:id w:val="-1100566826"/>
          <w:placeholder>
            <w:docPart w:val="DefaultPlaceholder_-1854013440"/>
          </w:placeholder>
          <w:showingPlcHdr/>
          <w:text/>
        </w:sdtPr>
        <w:sdtEndPr>
          <w:rPr>
            <w:rStyle w:val="Carpredefinitoparagrafo"/>
            <w:bCs/>
            <w:u w:val="none"/>
          </w:rPr>
        </w:sdtEndPr>
        <w:sdtContent>
          <w:r w:rsidRPr="005C7E5A">
            <w:rPr>
              <w:rStyle w:val="Testosegnaposto"/>
              <w:rFonts w:asciiTheme="minorHAnsi" w:hAnsiTheme="minorHAnsi" w:cstheme="minorHAnsi"/>
              <w:color w:val="auto"/>
              <w:u w:val="single"/>
            </w:rPr>
            <w:t>Fare clic o toccare qui per immettere il testo.</w:t>
          </w:r>
        </w:sdtContent>
      </w:sdt>
    </w:p>
    <w:p w14:paraId="780FFD01" w14:textId="77777777" w:rsidR="00995153" w:rsidRPr="005C7E5A" w:rsidRDefault="00995153">
      <w:pPr>
        <w:spacing w:after="0" w:line="240" w:lineRule="auto"/>
        <w:ind w:right="282"/>
        <w:jc w:val="both"/>
        <w:rPr>
          <w:rFonts w:asciiTheme="minorHAnsi" w:hAnsiTheme="minorHAnsi" w:cstheme="minorHAnsi"/>
          <w:bCs/>
        </w:rPr>
      </w:pPr>
    </w:p>
    <w:p w14:paraId="461FB3D4" w14:textId="77777777" w:rsidR="004B6B99" w:rsidRPr="005C7E5A" w:rsidRDefault="004B6B99">
      <w:pPr>
        <w:spacing w:after="0" w:line="240" w:lineRule="auto"/>
        <w:ind w:right="282"/>
        <w:jc w:val="both"/>
        <w:rPr>
          <w:rFonts w:asciiTheme="minorHAnsi" w:hAnsiTheme="minorHAnsi" w:cstheme="minorHAnsi"/>
          <w:bCs/>
        </w:rPr>
      </w:pPr>
    </w:p>
    <w:p w14:paraId="0E03FD6A" w14:textId="01918172" w:rsidR="009C0836" w:rsidRPr="005C7E5A" w:rsidRDefault="00995153">
      <w:pPr>
        <w:spacing w:after="0" w:line="240" w:lineRule="auto"/>
        <w:ind w:right="282"/>
        <w:jc w:val="both"/>
        <w:rPr>
          <w:rFonts w:asciiTheme="minorHAnsi" w:hAnsiTheme="minorHAnsi" w:cstheme="minorHAnsi"/>
          <w:bCs/>
          <w:u w:val="single"/>
        </w:rPr>
      </w:pPr>
      <w:r w:rsidRPr="005C7E5A">
        <w:rPr>
          <w:rFonts w:asciiTheme="minorHAnsi" w:hAnsiTheme="minorHAnsi" w:cstheme="minorHAnsi"/>
          <w:bCs/>
        </w:rPr>
        <w:t>E-</w:t>
      </w:r>
      <w:r w:rsidR="00DF4166" w:rsidRPr="005C7E5A">
        <w:rPr>
          <w:rFonts w:asciiTheme="minorHAnsi" w:hAnsiTheme="minorHAnsi" w:cstheme="minorHAnsi"/>
          <w:bCs/>
        </w:rPr>
        <w:t xml:space="preserve">mail </w:t>
      </w:r>
      <w:sdt>
        <w:sdtPr>
          <w:rPr>
            <w:rFonts w:asciiTheme="minorHAnsi" w:hAnsiTheme="minorHAnsi" w:cstheme="minorHAnsi"/>
            <w:bCs/>
          </w:rPr>
          <w:id w:val="165372155"/>
          <w:placeholder>
            <w:docPart w:val="DefaultPlaceholder_-1854013440"/>
          </w:placeholder>
          <w:showingPlcHdr/>
          <w:text/>
        </w:sdtPr>
        <w:sdtEndPr/>
        <w:sdtContent>
          <w:r w:rsidRPr="005C7E5A">
            <w:rPr>
              <w:rStyle w:val="Testosegnaposto"/>
              <w:rFonts w:asciiTheme="minorHAnsi" w:hAnsiTheme="minorHAnsi" w:cstheme="minorHAnsi"/>
              <w:color w:val="auto"/>
            </w:rPr>
            <w:t>Fare clic o toccare qui per immettere il testo.</w:t>
          </w:r>
        </w:sdtContent>
      </w:sdt>
    </w:p>
    <w:p w14:paraId="4A1D7B3D" w14:textId="77777777" w:rsidR="009C0836" w:rsidRPr="005C7E5A" w:rsidRDefault="009C0836">
      <w:pPr>
        <w:spacing w:after="0" w:line="240" w:lineRule="auto"/>
        <w:ind w:right="282"/>
        <w:jc w:val="both"/>
        <w:rPr>
          <w:rFonts w:asciiTheme="minorHAnsi" w:hAnsiTheme="minorHAnsi" w:cstheme="minorHAnsi"/>
          <w:bCs/>
        </w:rPr>
      </w:pPr>
    </w:p>
    <w:p w14:paraId="680DA1AF" w14:textId="77777777" w:rsidR="009C0836" w:rsidRPr="005C7E5A" w:rsidRDefault="00DF4166">
      <w:pPr>
        <w:spacing w:after="0" w:line="240" w:lineRule="auto"/>
        <w:ind w:right="282"/>
        <w:jc w:val="both"/>
        <w:rPr>
          <w:rFonts w:asciiTheme="minorHAnsi" w:hAnsiTheme="minorHAnsi" w:cstheme="minorHAnsi"/>
          <w:bCs/>
        </w:rPr>
      </w:pPr>
      <w:r w:rsidRPr="005C7E5A">
        <w:rPr>
          <w:rFonts w:asciiTheme="minorHAnsi" w:hAnsiTheme="minorHAnsi" w:cstheme="minorHAnsi"/>
          <w:bCs/>
        </w:rPr>
        <w:t>in qualità di (indicare la categoria di appartenenza: dipendente, utente, rappresentante di organizzazione sindacale, di associazione o altre organizzazioni rappresentative dei cittadini, di</w:t>
      </w:r>
    </w:p>
    <w:p w14:paraId="6E009E33" w14:textId="77777777" w:rsidR="009C0836" w:rsidRPr="005C7E5A" w:rsidRDefault="009C0836">
      <w:pPr>
        <w:spacing w:after="0" w:line="240" w:lineRule="auto"/>
        <w:ind w:right="282"/>
        <w:jc w:val="both"/>
        <w:rPr>
          <w:rFonts w:asciiTheme="minorHAnsi" w:hAnsiTheme="minorHAnsi" w:cstheme="minorHAnsi"/>
          <w:bCs/>
        </w:rPr>
      </w:pPr>
    </w:p>
    <w:p w14:paraId="28C1EC63" w14:textId="3260FA3E" w:rsidR="009C0836" w:rsidRPr="005C7E5A" w:rsidRDefault="00DF4166">
      <w:pPr>
        <w:spacing w:after="0" w:line="240" w:lineRule="auto"/>
        <w:ind w:right="282"/>
        <w:jc w:val="both"/>
        <w:rPr>
          <w:rFonts w:asciiTheme="minorHAnsi" w:hAnsiTheme="minorHAnsi" w:cstheme="minorHAnsi"/>
          <w:bCs/>
          <w:u w:val="single"/>
        </w:rPr>
      </w:pPr>
      <w:r w:rsidRPr="005C7E5A">
        <w:rPr>
          <w:rFonts w:asciiTheme="minorHAnsi" w:hAnsiTheme="minorHAnsi" w:cstheme="minorHAnsi"/>
          <w:bCs/>
        </w:rPr>
        <w:t xml:space="preserve">istituzioni o di enti pubblici) </w:t>
      </w:r>
      <w:sdt>
        <w:sdtPr>
          <w:rPr>
            <w:rStyle w:val="Stile3"/>
            <w:rFonts w:asciiTheme="minorHAnsi" w:hAnsiTheme="minorHAnsi" w:cstheme="minorHAnsi"/>
          </w:rPr>
          <w:id w:val="1044560961"/>
          <w:placeholder>
            <w:docPart w:val="DefaultPlaceholder_-1854013440"/>
          </w:placeholder>
          <w:showingPlcHdr/>
          <w:text/>
        </w:sdtPr>
        <w:sdtEndPr>
          <w:rPr>
            <w:rStyle w:val="Carpredefinitoparagrafo"/>
            <w:bCs/>
            <w:u w:val="none"/>
          </w:rPr>
        </w:sdtEndPr>
        <w:sdtContent>
          <w:r w:rsidR="00995153" w:rsidRPr="005C7E5A">
            <w:rPr>
              <w:rStyle w:val="Testosegnaposto"/>
              <w:rFonts w:asciiTheme="minorHAnsi" w:hAnsiTheme="minorHAnsi" w:cstheme="minorHAnsi"/>
              <w:color w:val="auto"/>
              <w:u w:val="single"/>
            </w:rPr>
            <w:t>Fare clic o toccare qui per immettere il testo.</w:t>
          </w:r>
        </w:sdtContent>
      </w:sdt>
    </w:p>
    <w:p w14:paraId="7BBFDCF3" w14:textId="77777777" w:rsidR="00995153" w:rsidRPr="005C7E5A" w:rsidRDefault="00995153">
      <w:pPr>
        <w:spacing w:after="0" w:line="240" w:lineRule="auto"/>
        <w:ind w:right="282"/>
        <w:jc w:val="both"/>
        <w:rPr>
          <w:rFonts w:asciiTheme="minorHAnsi" w:hAnsiTheme="minorHAnsi" w:cstheme="minorHAnsi"/>
          <w:bCs/>
          <w:u w:val="single"/>
        </w:rPr>
      </w:pPr>
    </w:p>
    <w:p w14:paraId="32964E22" w14:textId="77777777" w:rsidR="009C0836" w:rsidRPr="005C7E5A" w:rsidRDefault="00DF4166">
      <w:pPr>
        <w:spacing w:after="0" w:line="240" w:lineRule="auto"/>
        <w:ind w:right="282"/>
        <w:jc w:val="both"/>
        <w:rPr>
          <w:rFonts w:asciiTheme="minorHAnsi" w:hAnsiTheme="minorHAnsi" w:cstheme="minorHAnsi"/>
          <w:bCs/>
        </w:rPr>
      </w:pPr>
      <w:r w:rsidRPr="005C7E5A">
        <w:rPr>
          <w:rFonts w:asciiTheme="minorHAnsi" w:hAnsiTheme="minorHAnsi" w:cstheme="minorHAnsi"/>
          <w:bCs/>
        </w:rPr>
        <w:t>Formula le seguenti proposte/osservazioni:</w:t>
      </w:r>
    </w:p>
    <w:p w14:paraId="4B4042B8" w14:textId="77777777" w:rsidR="009C0836" w:rsidRPr="005C7E5A" w:rsidRDefault="009C0836">
      <w:pPr>
        <w:spacing w:after="0" w:line="240" w:lineRule="auto"/>
        <w:ind w:right="282"/>
        <w:jc w:val="both"/>
        <w:rPr>
          <w:rFonts w:asciiTheme="minorHAnsi" w:hAnsiTheme="minorHAnsi" w:cstheme="minorHAnsi"/>
          <w:bCs/>
        </w:rPr>
      </w:pPr>
    </w:p>
    <w:sdt>
      <w:sdtPr>
        <w:rPr>
          <w:rFonts w:asciiTheme="minorHAnsi" w:hAnsiTheme="minorHAnsi" w:cstheme="minorHAnsi"/>
          <w:bCs/>
        </w:rPr>
        <w:id w:val="-883325620"/>
        <w:placeholder>
          <w:docPart w:val="DefaultPlaceholder_-1854013440"/>
        </w:placeholder>
        <w:showingPlcHdr/>
        <w:text/>
      </w:sdtPr>
      <w:sdtEndPr/>
      <w:sdtContent>
        <w:p w14:paraId="12AF6A13" w14:textId="0B26EC48" w:rsidR="009C0836" w:rsidRPr="005C7E5A" w:rsidRDefault="00995153">
          <w:pPr>
            <w:spacing w:after="0" w:line="240" w:lineRule="auto"/>
            <w:ind w:right="282"/>
            <w:jc w:val="both"/>
            <w:rPr>
              <w:rFonts w:asciiTheme="minorHAnsi" w:hAnsiTheme="minorHAnsi" w:cstheme="minorHAnsi"/>
              <w:bCs/>
            </w:rPr>
          </w:pPr>
          <w:r w:rsidRPr="005C7E5A">
            <w:rPr>
              <w:rStyle w:val="Testosegnaposto"/>
              <w:rFonts w:asciiTheme="minorHAnsi" w:hAnsiTheme="minorHAnsi" w:cstheme="minorHAnsi"/>
              <w:color w:val="auto"/>
            </w:rPr>
            <w:t>Fare clic o toccare qui per immettere il testo.</w:t>
          </w:r>
        </w:p>
      </w:sdtContent>
    </w:sdt>
    <w:p w14:paraId="392F4502" w14:textId="65773577" w:rsidR="00995153" w:rsidRPr="005C7E5A" w:rsidRDefault="00995153">
      <w:pPr>
        <w:spacing w:after="0" w:line="240" w:lineRule="auto"/>
        <w:ind w:right="282"/>
        <w:jc w:val="both"/>
        <w:rPr>
          <w:rFonts w:asciiTheme="minorHAnsi" w:hAnsiTheme="minorHAnsi" w:cstheme="minorHAnsi"/>
          <w:bCs/>
        </w:rPr>
      </w:pPr>
    </w:p>
    <w:p w14:paraId="294B0AF8" w14:textId="3EF0A5C9" w:rsidR="00995153" w:rsidRPr="005C7E5A" w:rsidRDefault="00995153">
      <w:pPr>
        <w:spacing w:after="0" w:line="240" w:lineRule="auto"/>
        <w:ind w:right="282"/>
        <w:jc w:val="both"/>
        <w:rPr>
          <w:rFonts w:asciiTheme="minorHAnsi" w:hAnsiTheme="minorHAnsi" w:cstheme="minorHAnsi"/>
          <w:bCs/>
        </w:rPr>
      </w:pPr>
    </w:p>
    <w:p w14:paraId="3114D3C2" w14:textId="77777777" w:rsidR="00995153" w:rsidRPr="005C7E5A" w:rsidRDefault="00995153">
      <w:pPr>
        <w:spacing w:after="0" w:line="240" w:lineRule="auto"/>
        <w:ind w:right="282"/>
        <w:jc w:val="both"/>
        <w:rPr>
          <w:rFonts w:asciiTheme="minorHAnsi" w:hAnsiTheme="minorHAnsi" w:cstheme="minorHAnsi"/>
          <w:bCs/>
        </w:rPr>
      </w:pPr>
    </w:p>
    <w:p w14:paraId="6E851E8F" w14:textId="205D59A6" w:rsidR="009C0836" w:rsidRPr="005C7E5A" w:rsidRDefault="00DF4166">
      <w:pPr>
        <w:spacing w:after="0" w:line="240" w:lineRule="auto"/>
        <w:ind w:right="282"/>
        <w:jc w:val="both"/>
        <w:rPr>
          <w:rFonts w:asciiTheme="minorHAnsi" w:hAnsiTheme="minorHAnsi" w:cstheme="minorHAnsi"/>
          <w:bCs/>
          <w:u w:val="single"/>
        </w:rPr>
      </w:pPr>
      <w:r w:rsidRPr="005C7E5A">
        <w:rPr>
          <w:rFonts w:asciiTheme="minorHAnsi" w:hAnsiTheme="minorHAnsi" w:cstheme="minorHAnsi"/>
          <w:bCs/>
        </w:rPr>
        <w:t>Data</w:t>
      </w:r>
      <w:sdt>
        <w:sdtPr>
          <w:rPr>
            <w:rStyle w:val="Stile4"/>
            <w:rFonts w:asciiTheme="minorHAnsi" w:hAnsiTheme="minorHAnsi" w:cstheme="minorHAnsi"/>
          </w:rPr>
          <w:id w:val="1455059425"/>
          <w:placeholder>
            <w:docPart w:val="DefaultPlaceholder_-1854013437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>
          <w:rPr>
            <w:rStyle w:val="Carpredefinitoparagrafo"/>
            <w:bCs/>
            <w:u w:val="none"/>
          </w:rPr>
        </w:sdtEndPr>
        <w:sdtContent>
          <w:r w:rsidR="00995153" w:rsidRPr="005C7E5A">
            <w:rPr>
              <w:rStyle w:val="Testosegnaposto"/>
              <w:rFonts w:asciiTheme="minorHAnsi" w:hAnsiTheme="minorHAnsi" w:cstheme="minorHAnsi"/>
              <w:color w:val="auto"/>
            </w:rPr>
            <w:t>Fare clic o toccare qui per immettere una data.</w:t>
          </w:r>
        </w:sdtContent>
      </w:sdt>
      <w:r w:rsidRPr="005C7E5A">
        <w:rPr>
          <w:rFonts w:asciiTheme="minorHAnsi" w:hAnsiTheme="minorHAnsi" w:cstheme="minorHAnsi"/>
          <w:bCs/>
        </w:rPr>
        <w:tab/>
      </w:r>
      <w:r w:rsidR="00995153" w:rsidRPr="005C7E5A">
        <w:rPr>
          <w:rFonts w:asciiTheme="minorHAnsi" w:hAnsiTheme="minorHAnsi" w:cstheme="minorHAnsi"/>
          <w:bCs/>
        </w:rPr>
        <w:t>F</w:t>
      </w:r>
      <w:r w:rsidRPr="005C7E5A">
        <w:rPr>
          <w:rFonts w:asciiTheme="minorHAnsi" w:hAnsiTheme="minorHAnsi" w:cstheme="minorHAnsi"/>
          <w:bCs/>
        </w:rPr>
        <w:t xml:space="preserve">irma </w:t>
      </w:r>
      <w:r w:rsidR="00995153" w:rsidRPr="005C7E5A">
        <w:rPr>
          <w:rFonts w:asciiTheme="minorHAnsi" w:hAnsiTheme="minorHAnsi" w:cstheme="minorHAnsi"/>
          <w:bCs/>
        </w:rPr>
        <w:t xml:space="preserve"> </w:t>
      </w:r>
      <w:r w:rsidRPr="005C7E5A">
        <w:rPr>
          <w:rFonts w:asciiTheme="minorHAnsi" w:hAnsiTheme="minorHAnsi" w:cstheme="minorHAnsi"/>
          <w:bCs/>
          <w:u w:val="single"/>
        </w:rPr>
        <w:tab/>
      </w:r>
      <w:r w:rsidRPr="005C7E5A">
        <w:rPr>
          <w:rFonts w:asciiTheme="minorHAnsi" w:hAnsiTheme="minorHAnsi" w:cstheme="minorHAnsi"/>
          <w:bCs/>
          <w:u w:val="single"/>
        </w:rPr>
        <w:tab/>
      </w:r>
      <w:r w:rsidRPr="005C7E5A">
        <w:rPr>
          <w:rFonts w:asciiTheme="minorHAnsi" w:hAnsiTheme="minorHAnsi" w:cstheme="minorHAnsi"/>
          <w:bCs/>
          <w:u w:val="single"/>
        </w:rPr>
        <w:tab/>
      </w:r>
      <w:r w:rsidRPr="005C7E5A">
        <w:rPr>
          <w:rFonts w:asciiTheme="minorHAnsi" w:hAnsiTheme="minorHAnsi" w:cstheme="minorHAnsi"/>
          <w:bCs/>
          <w:u w:val="single"/>
        </w:rPr>
        <w:tab/>
      </w:r>
      <w:r w:rsidRPr="005C7E5A">
        <w:rPr>
          <w:rFonts w:asciiTheme="minorHAnsi" w:hAnsiTheme="minorHAnsi" w:cstheme="minorHAnsi"/>
          <w:bCs/>
          <w:u w:val="single"/>
        </w:rPr>
        <w:tab/>
      </w:r>
      <w:r w:rsidRPr="005C7E5A">
        <w:rPr>
          <w:rFonts w:asciiTheme="minorHAnsi" w:hAnsiTheme="minorHAnsi" w:cstheme="minorHAnsi"/>
          <w:bCs/>
          <w:u w:val="single"/>
        </w:rPr>
        <w:tab/>
      </w:r>
    </w:p>
    <w:p w14:paraId="03F254FB" w14:textId="77777777" w:rsidR="009C0836" w:rsidRPr="005C7E5A" w:rsidRDefault="009C0836">
      <w:pPr>
        <w:spacing w:after="0" w:line="240" w:lineRule="auto"/>
        <w:ind w:right="282"/>
        <w:jc w:val="both"/>
        <w:rPr>
          <w:rFonts w:asciiTheme="minorHAnsi" w:hAnsiTheme="minorHAnsi" w:cstheme="minorHAnsi"/>
          <w:bCs/>
          <w:u w:val="single"/>
        </w:rPr>
      </w:pPr>
    </w:p>
    <w:p w14:paraId="21B6A36D" w14:textId="77777777" w:rsidR="00A424E7" w:rsidRPr="005C7E5A" w:rsidRDefault="00A424E7">
      <w:pPr>
        <w:spacing w:after="0" w:line="240" w:lineRule="auto"/>
        <w:ind w:right="282"/>
        <w:jc w:val="both"/>
        <w:rPr>
          <w:rFonts w:asciiTheme="minorHAnsi" w:hAnsiTheme="minorHAnsi" w:cstheme="minorHAnsi"/>
          <w:bCs/>
        </w:rPr>
      </w:pPr>
    </w:p>
    <w:p w14:paraId="319D5455" w14:textId="77777777" w:rsidR="00A424E7" w:rsidRPr="005C7E5A" w:rsidRDefault="00A424E7">
      <w:pPr>
        <w:spacing w:after="0" w:line="240" w:lineRule="auto"/>
        <w:ind w:right="282"/>
        <w:jc w:val="both"/>
        <w:rPr>
          <w:rFonts w:asciiTheme="minorHAnsi" w:hAnsiTheme="minorHAnsi" w:cstheme="minorHAnsi"/>
          <w:bCs/>
        </w:rPr>
      </w:pPr>
    </w:p>
    <w:p w14:paraId="0479F698" w14:textId="77777777" w:rsidR="00A424E7" w:rsidRPr="005C7E5A" w:rsidRDefault="00A424E7">
      <w:pPr>
        <w:spacing w:after="0" w:line="240" w:lineRule="auto"/>
        <w:ind w:right="282"/>
        <w:jc w:val="both"/>
        <w:rPr>
          <w:rFonts w:asciiTheme="minorHAnsi" w:hAnsiTheme="minorHAnsi" w:cstheme="minorHAnsi"/>
          <w:bCs/>
        </w:rPr>
      </w:pPr>
    </w:p>
    <w:p w14:paraId="02B2CC92" w14:textId="58E7BDDB" w:rsidR="009C0836" w:rsidRPr="005C7E5A" w:rsidRDefault="00DF4166">
      <w:pPr>
        <w:spacing w:after="0" w:line="240" w:lineRule="auto"/>
        <w:ind w:right="282"/>
        <w:jc w:val="both"/>
        <w:rPr>
          <w:rFonts w:asciiTheme="minorHAnsi" w:hAnsiTheme="minorHAnsi" w:cstheme="minorHAnsi"/>
          <w:shd w:val="clear" w:color="auto" w:fill="FFFFFF"/>
        </w:rPr>
      </w:pPr>
      <w:r w:rsidRPr="005C7E5A">
        <w:rPr>
          <w:rFonts w:asciiTheme="minorHAnsi" w:hAnsiTheme="minorHAnsi" w:cstheme="minorHAnsi"/>
          <w:bCs/>
        </w:rPr>
        <w:t xml:space="preserve">Informativa ai sensi dell’art. 13 </w:t>
      </w:r>
      <w:proofErr w:type="spellStart"/>
      <w:r w:rsidRPr="005C7E5A">
        <w:rPr>
          <w:rFonts w:asciiTheme="minorHAnsi" w:hAnsiTheme="minorHAnsi" w:cstheme="minorHAnsi"/>
          <w:bCs/>
        </w:rPr>
        <w:t>D.Lgs.</w:t>
      </w:r>
      <w:proofErr w:type="spellEnd"/>
      <w:r w:rsidRPr="005C7E5A">
        <w:rPr>
          <w:rFonts w:asciiTheme="minorHAnsi" w:hAnsiTheme="minorHAnsi" w:cstheme="minorHAnsi"/>
          <w:bCs/>
        </w:rPr>
        <w:t xml:space="preserve"> 196/2016</w:t>
      </w:r>
      <w:r w:rsidR="00A424E7" w:rsidRPr="005C7E5A">
        <w:rPr>
          <w:rFonts w:asciiTheme="minorHAnsi" w:hAnsiTheme="minorHAnsi" w:cstheme="minorHAnsi"/>
          <w:bCs/>
        </w:rPr>
        <w:t xml:space="preserve"> </w:t>
      </w:r>
      <w:r w:rsidR="00A424E7" w:rsidRPr="005C7E5A">
        <w:rPr>
          <w:rFonts w:asciiTheme="minorHAnsi" w:hAnsiTheme="minorHAnsi" w:cstheme="minorHAnsi"/>
          <w:shd w:val="clear" w:color="auto" w:fill="FFFFFF"/>
        </w:rPr>
        <w:t>coordinato con il Decreto Legislativo 101/2018, e dell'art. 13 del GDPR (Regolamento UE 2016/679)</w:t>
      </w:r>
      <w:r w:rsidR="005C7E5A" w:rsidRPr="005C7E5A">
        <w:rPr>
          <w:rFonts w:asciiTheme="minorHAnsi" w:hAnsiTheme="minorHAnsi" w:cstheme="minorHAnsi"/>
          <w:shd w:val="clear" w:color="auto" w:fill="FFFFFF"/>
        </w:rPr>
        <w:t>.</w:t>
      </w:r>
    </w:p>
    <w:p w14:paraId="4D6B573F" w14:textId="77777777" w:rsidR="005C7E5A" w:rsidRPr="005C7E5A" w:rsidRDefault="005C7E5A">
      <w:pPr>
        <w:spacing w:after="0" w:line="240" w:lineRule="auto"/>
        <w:ind w:right="282"/>
        <w:jc w:val="both"/>
        <w:rPr>
          <w:rFonts w:asciiTheme="minorHAnsi" w:hAnsiTheme="minorHAnsi" w:cstheme="minorHAnsi"/>
          <w:bCs/>
        </w:rPr>
      </w:pPr>
    </w:p>
    <w:p w14:paraId="205EB709" w14:textId="2B25748D" w:rsidR="009C0836" w:rsidRPr="005C7E5A" w:rsidRDefault="00DF4166">
      <w:pPr>
        <w:spacing w:after="0" w:line="240" w:lineRule="auto"/>
        <w:ind w:right="282"/>
        <w:jc w:val="both"/>
        <w:rPr>
          <w:rFonts w:asciiTheme="minorHAnsi" w:hAnsiTheme="minorHAnsi" w:cstheme="minorHAnsi"/>
          <w:bCs/>
        </w:rPr>
      </w:pPr>
      <w:r w:rsidRPr="005C7E5A">
        <w:rPr>
          <w:rFonts w:asciiTheme="minorHAnsi" w:hAnsiTheme="minorHAnsi" w:cstheme="minorHAnsi"/>
          <w:bCs/>
        </w:rPr>
        <w:t>Si informa che i dati forniti con la compilazione del presente modulo saranno raccolti e trattati esclusivamente per attendere al procedimento volto all’adozione del Piano Triennale per la Prevenzione della Corruzione 20</w:t>
      </w:r>
      <w:r w:rsidR="00E6591B" w:rsidRPr="005C7E5A">
        <w:rPr>
          <w:rFonts w:asciiTheme="minorHAnsi" w:hAnsiTheme="minorHAnsi" w:cstheme="minorHAnsi"/>
          <w:bCs/>
        </w:rPr>
        <w:t>2</w:t>
      </w:r>
      <w:r w:rsidR="00A424E7" w:rsidRPr="005C7E5A">
        <w:rPr>
          <w:rFonts w:asciiTheme="minorHAnsi" w:hAnsiTheme="minorHAnsi" w:cstheme="minorHAnsi"/>
          <w:bCs/>
        </w:rPr>
        <w:t>3</w:t>
      </w:r>
      <w:r w:rsidRPr="005C7E5A">
        <w:rPr>
          <w:rFonts w:asciiTheme="minorHAnsi" w:hAnsiTheme="minorHAnsi" w:cstheme="minorHAnsi"/>
          <w:bCs/>
        </w:rPr>
        <w:t>/20</w:t>
      </w:r>
      <w:r w:rsidR="00E6591B" w:rsidRPr="005C7E5A">
        <w:rPr>
          <w:rFonts w:asciiTheme="minorHAnsi" w:hAnsiTheme="minorHAnsi" w:cstheme="minorHAnsi"/>
          <w:bCs/>
        </w:rPr>
        <w:t>2</w:t>
      </w:r>
      <w:r w:rsidR="00A424E7" w:rsidRPr="005C7E5A">
        <w:rPr>
          <w:rFonts w:asciiTheme="minorHAnsi" w:hAnsiTheme="minorHAnsi" w:cstheme="minorHAnsi"/>
          <w:bCs/>
        </w:rPr>
        <w:t>5</w:t>
      </w:r>
      <w:r w:rsidRPr="005C7E5A">
        <w:rPr>
          <w:rFonts w:asciiTheme="minorHAnsi" w:hAnsiTheme="minorHAnsi" w:cstheme="minorHAnsi"/>
          <w:bCs/>
        </w:rPr>
        <w:t xml:space="preserve"> per le istituzioni scolastiche della Regione</w:t>
      </w:r>
      <w:r w:rsidR="00172085" w:rsidRPr="005C7E5A">
        <w:rPr>
          <w:rFonts w:asciiTheme="minorHAnsi" w:hAnsiTheme="minorHAnsi" w:cstheme="minorHAnsi"/>
          <w:bCs/>
        </w:rPr>
        <w:t xml:space="preserve"> </w:t>
      </w:r>
      <w:r w:rsidR="005C7E5A" w:rsidRPr="005C7E5A">
        <w:rPr>
          <w:rFonts w:asciiTheme="minorHAnsi" w:hAnsiTheme="minorHAnsi" w:cstheme="minorHAnsi"/>
          <w:bCs/>
        </w:rPr>
        <w:t>Molise</w:t>
      </w:r>
      <w:r w:rsidR="00172085" w:rsidRPr="005C7E5A">
        <w:rPr>
          <w:rFonts w:asciiTheme="minorHAnsi" w:hAnsiTheme="minorHAnsi" w:cstheme="minorHAnsi"/>
          <w:bCs/>
        </w:rPr>
        <w:t xml:space="preserve">. </w:t>
      </w:r>
      <w:r w:rsidRPr="005C7E5A">
        <w:rPr>
          <w:rFonts w:asciiTheme="minorHAnsi" w:hAnsiTheme="minorHAnsi" w:cstheme="minorHAnsi"/>
          <w:bCs/>
        </w:rPr>
        <w:t>I dati saranno trattati anche con l’ausilio di sistemi informatici nel rispetto delle misure di sicurezza e riservatezza previste per legge.</w:t>
      </w:r>
    </w:p>
    <w:sectPr w:rsidR="009C0836" w:rsidRPr="005C7E5A">
      <w:pgSz w:w="11906" w:h="16838"/>
      <w:pgMar w:top="141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36"/>
    <w:rsid w:val="000E0E70"/>
    <w:rsid w:val="00172085"/>
    <w:rsid w:val="004B6B99"/>
    <w:rsid w:val="005C7E5A"/>
    <w:rsid w:val="006E675F"/>
    <w:rsid w:val="008250C6"/>
    <w:rsid w:val="00995153"/>
    <w:rsid w:val="009C0836"/>
    <w:rsid w:val="00A05816"/>
    <w:rsid w:val="00A424E7"/>
    <w:rsid w:val="00B618FC"/>
    <w:rsid w:val="00D2299D"/>
    <w:rsid w:val="00DF4166"/>
    <w:rsid w:val="00E6591B"/>
    <w:rsid w:val="00FA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8AC01"/>
  <w15:docId w15:val="{B69C9AB4-AD99-4587-8BBE-AD6AC868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Droid Sans Fallback" w:hAnsi="Calibri" w:cs="Calibr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53AA"/>
    <w:pPr>
      <w:suppressAutoHyphens/>
      <w:spacing w:after="200"/>
    </w:pPr>
  </w:style>
  <w:style w:type="paragraph" w:styleId="Titolo1">
    <w:name w:val="heading 1"/>
    <w:basedOn w:val="Normale"/>
    <w:link w:val="Titolo1Carattere"/>
    <w:qFormat/>
    <w:rsid w:val="00685B06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D47CA1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rsid w:val="00685B06"/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B46DB3"/>
    <w:rPr>
      <w:rFonts w:ascii="Calibri" w:eastAsia="Calibri" w:hAnsi="Calibri" w:cs="Times New Roman"/>
    </w:rPr>
  </w:style>
  <w:style w:type="character" w:customStyle="1" w:styleId="Enfasi">
    <w:name w:val="Enfasi"/>
    <w:basedOn w:val="Carpredefinitoparagrafo"/>
    <w:uiPriority w:val="20"/>
    <w:qFormat/>
    <w:rsid w:val="00B46DB3"/>
    <w:rPr>
      <w:i/>
      <w:iCs/>
    </w:rPr>
  </w:style>
  <w:style w:type="character" w:styleId="Enfasigrassetto">
    <w:name w:val="Strong"/>
    <w:basedOn w:val="Carpredefinitoparagrafo"/>
    <w:uiPriority w:val="22"/>
    <w:qFormat/>
    <w:rsid w:val="00B46DB3"/>
    <w:rPr>
      <w:b/>
      <w:bCs/>
    </w:rPr>
  </w:style>
  <w:style w:type="character" w:customStyle="1" w:styleId="ListLabel1">
    <w:name w:val="ListLabel 1"/>
    <w:rPr>
      <w:rFonts w:cs="Courier New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Paragrafoelenco">
    <w:name w:val="List Paragraph"/>
    <w:basedOn w:val="Normale"/>
    <w:uiPriority w:val="34"/>
    <w:qFormat/>
    <w:rsid w:val="00354FAC"/>
    <w:pPr>
      <w:ind w:left="720"/>
      <w:contextualSpacing/>
    </w:pPr>
  </w:style>
  <w:style w:type="paragraph" w:styleId="Pidipagina">
    <w:name w:val="footer"/>
    <w:basedOn w:val="Normale"/>
    <w:link w:val="PidipaginaCarattere"/>
    <w:unhideWhenUsed/>
    <w:rsid w:val="00B46DB3"/>
    <w:pPr>
      <w:tabs>
        <w:tab w:val="center" w:pos="4819"/>
        <w:tab w:val="right" w:pos="9638"/>
      </w:tabs>
      <w:spacing w:after="0" w:line="240" w:lineRule="auto"/>
    </w:pPr>
    <w:rPr>
      <w:rFonts w:eastAsia="Calibri" w:cs="Times New Roman"/>
    </w:rPr>
  </w:style>
  <w:style w:type="paragraph" w:styleId="NormaleWeb">
    <w:name w:val="Normal (Web)"/>
    <w:basedOn w:val="Normale"/>
    <w:uiPriority w:val="99"/>
    <w:semiHidden/>
    <w:unhideWhenUsed/>
    <w:rsid w:val="00B46D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2299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2299D"/>
    <w:rPr>
      <w:color w:val="605E5C"/>
      <w:shd w:val="clear" w:color="auto" w:fill="E1DFDD"/>
    </w:rPr>
  </w:style>
  <w:style w:type="character" w:styleId="Testosegnaposto">
    <w:name w:val="Placeholder Text"/>
    <w:basedOn w:val="Carpredefinitoparagrafo"/>
    <w:uiPriority w:val="99"/>
    <w:semiHidden/>
    <w:rsid w:val="00995153"/>
    <w:rPr>
      <w:color w:val="808080"/>
    </w:rPr>
  </w:style>
  <w:style w:type="character" w:customStyle="1" w:styleId="Stile1">
    <w:name w:val="Stile1"/>
    <w:basedOn w:val="Carpredefinitoparagrafo"/>
    <w:uiPriority w:val="1"/>
    <w:rsid w:val="005C7E5A"/>
    <w:rPr>
      <w:u w:val="single"/>
    </w:rPr>
  </w:style>
  <w:style w:type="character" w:customStyle="1" w:styleId="Stile2">
    <w:name w:val="Stile2"/>
    <w:basedOn w:val="Carpredefinitoparagrafo"/>
    <w:uiPriority w:val="1"/>
    <w:rsid w:val="005C7E5A"/>
    <w:rPr>
      <w:u w:val="single"/>
    </w:rPr>
  </w:style>
  <w:style w:type="character" w:customStyle="1" w:styleId="Stile3">
    <w:name w:val="Stile3"/>
    <w:basedOn w:val="Carpredefinitoparagrafo"/>
    <w:uiPriority w:val="1"/>
    <w:rsid w:val="005C7E5A"/>
    <w:rPr>
      <w:u w:val="single"/>
    </w:rPr>
  </w:style>
  <w:style w:type="character" w:customStyle="1" w:styleId="Stile4">
    <w:name w:val="Stile4"/>
    <w:basedOn w:val="Carpredefinitoparagrafo"/>
    <w:uiPriority w:val="1"/>
    <w:rsid w:val="005C7E5A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yperlink" Target="mailto:drmo.responsabile_prevenzione_corruzione@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A44ADB0-7A0F-45F3-9689-1908C755E93A}"/>
      </w:docPartPr>
      <w:docPartBody>
        <w:p w:rsidR="0062775C" w:rsidRDefault="005574BC">
          <w:r w:rsidRPr="00AF6AAE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efaultPlaceholder_-18540134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50FB78-E17F-41DA-A9DF-6954A2FF02D0}"/>
      </w:docPartPr>
      <w:docPartBody>
        <w:p w:rsidR="0062775C" w:rsidRDefault="005574BC">
          <w:r w:rsidRPr="00AF6AAE">
            <w:rPr>
              <w:rStyle w:val="Testosegnaposto"/>
            </w:rPr>
            <w:t>Fare clic o toccare qui per immettere una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4BC"/>
    <w:rsid w:val="005574BC"/>
    <w:rsid w:val="0062775C"/>
    <w:rsid w:val="00B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5574B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egiordino</dc:creator>
  <cp:lastModifiedBy>CAPASSO MARIATERESA</cp:lastModifiedBy>
  <cp:revision>7</cp:revision>
  <cp:lastPrinted>2015-10-30T11:59:00Z</cp:lastPrinted>
  <dcterms:created xsi:type="dcterms:W3CDTF">2023-01-10T09:21:00Z</dcterms:created>
  <dcterms:modified xsi:type="dcterms:W3CDTF">2023-01-10T13:57:00Z</dcterms:modified>
  <dc:language>it-IT</dc:language>
</cp:coreProperties>
</file>